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4E" w:rsidRDefault="000A2D4E" w:rsidP="000A2D4E">
      <w:pPr>
        <w:pStyle w:val="Title"/>
        <w:spacing w:line="240" w:lineRule="auto"/>
        <w:jc w:val="left"/>
        <w:rPr>
          <w:rFonts w:cs="Times New Roman"/>
          <w:b w:val="0"/>
          <w:sz w:val="24"/>
          <w:szCs w:val="24"/>
          <w:lang w:val="bg-BG"/>
        </w:rPr>
      </w:pPr>
    </w:p>
    <w:p w:rsidR="006746CB" w:rsidRPr="006746CB" w:rsidRDefault="006746CB" w:rsidP="006746CB">
      <w:pPr>
        <w:pStyle w:val="BodyText"/>
        <w:rPr>
          <w:lang w:val="bg-BG"/>
        </w:rPr>
      </w:pPr>
      <w:bookmarkStart w:id="0" w:name="_GoBack"/>
      <w:bookmarkEnd w:id="0"/>
    </w:p>
    <w:p w:rsidR="000A2D4E" w:rsidRPr="008673DD" w:rsidRDefault="000A2D4E" w:rsidP="000A2D4E">
      <w:pPr>
        <w:pStyle w:val="Title"/>
        <w:spacing w:line="240" w:lineRule="auto"/>
        <w:jc w:val="right"/>
        <w:rPr>
          <w:rFonts w:cs="Times New Roman"/>
          <w:b w:val="0"/>
          <w:sz w:val="24"/>
          <w:szCs w:val="24"/>
          <w:lang w:val="bg-BG"/>
        </w:rPr>
      </w:pPr>
    </w:p>
    <w:p w:rsidR="006746CB" w:rsidRDefault="006746CB" w:rsidP="000A2D4E">
      <w:pPr>
        <w:spacing w:after="120"/>
        <w:jc w:val="center"/>
        <w:outlineLvl w:val="0"/>
        <w:rPr>
          <w:b/>
          <w:bCs/>
          <w:snapToGrid w:val="0"/>
          <w:sz w:val="24"/>
          <w:szCs w:val="24"/>
          <w:lang w:val="ru-RU"/>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FootnoteReference"/>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9F4625"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ПРИОРИТЕТ НА ПРСР:</w:t>
            </w:r>
          </w:p>
        </w:tc>
        <w:tc>
          <w:tcPr>
            <w:tcW w:w="5551" w:type="dxa"/>
            <w:shd w:val="clear" w:color="auto" w:fill="C5E0B3"/>
            <w:vAlign w:val="center"/>
          </w:tcPr>
          <w:p w:rsidR="000A2D4E" w:rsidRPr="00E46AEA" w:rsidRDefault="000A2D4E" w:rsidP="001C2FF7">
            <w:pPr>
              <w:jc w:val="both"/>
            </w:pPr>
          </w:p>
        </w:tc>
      </w:tr>
      <w:tr w:rsidR="000A2D4E" w:rsidRPr="009F4625"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месеца </w:t>
            </w:r>
          </w:p>
        </w:tc>
      </w:tr>
      <w:tr w:rsidR="000A2D4E" w:rsidRPr="009F4625"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ОСНОВНИ ДЕЙНОСТИ:</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9F4625"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lastRenderedPageBreak/>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ДВ, </w:t>
      </w:r>
      <w:r w:rsidR="00C8059A">
        <w:fldChar w:fldCharType="begin"/>
      </w:r>
      <w:r w:rsidR="00C8059A" w:rsidRPr="006746CB">
        <w:rPr>
          <w:lang w:val="ru-RU"/>
        </w:rPr>
        <w:instrText xml:space="preserve"> </w:instrText>
      </w:r>
      <w:r w:rsidR="00C8059A">
        <w:instrText>HYPERLINK</w:instrText>
      </w:r>
      <w:r w:rsidR="00C8059A" w:rsidRPr="006746CB">
        <w:rPr>
          <w:lang w:val="ru-RU"/>
        </w:rPr>
        <w:instrText xml:space="preserve"> "</w:instrText>
      </w:r>
      <w:r w:rsidR="00C8059A">
        <w:instrText>apis</w:instrText>
      </w:r>
      <w:r w:rsidR="00C8059A" w:rsidRPr="006746CB">
        <w:rPr>
          <w:lang w:val="ru-RU"/>
        </w:rPr>
        <w:instrText>://</w:instrText>
      </w:r>
      <w:r w:rsidR="00C8059A">
        <w:instrText>Base</w:instrText>
      </w:r>
      <w:r w:rsidR="00C8059A" w:rsidRPr="006746CB">
        <w:rPr>
          <w:lang w:val="ru-RU"/>
        </w:rPr>
        <w:instrText>=</w:instrText>
      </w:r>
      <w:r w:rsidR="00C8059A">
        <w:instrText>NARH</w:instrText>
      </w:r>
      <w:r w:rsidR="00C8059A" w:rsidRPr="006746CB">
        <w:rPr>
          <w:lang w:val="ru-RU"/>
        </w:rPr>
        <w:instrText>&amp;</w:instrText>
      </w:r>
      <w:r w:rsidR="00C8059A">
        <w:instrText>DocCode</w:instrText>
      </w:r>
      <w:r w:rsidR="00C8059A" w:rsidRPr="006746CB">
        <w:rPr>
          <w:lang w:val="ru-RU"/>
        </w:rPr>
        <w:instrText>=8393216038&amp;</w:instrText>
      </w:r>
      <w:r w:rsidR="00C8059A">
        <w:instrText>Type</w:instrText>
      </w:r>
      <w:r w:rsidR="00C8059A" w:rsidRPr="006746CB">
        <w:rPr>
          <w:lang w:val="ru-RU"/>
        </w:rPr>
        <w:instrText xml:space="preserve">=201" </w:instrText>
      </w:r>
      <w:r w:rsidR="00C8059A">
        <w:fldChar w:fldCharType="separate"/>
      </w:r>
      <w:r w:rsidRPr="00D60D90">
        <w:rPr>
          <w:rStyle w:val="Hyperlink"/>
          <w:rFonts w:cs="Times New Roman"/>
          <w:sz w:val="24"/>
          <w:szCs w:val="24"/>
          <w:lang w:val="ru-RU"/>
        </w:rPr>
        <w:t>бр. 100</w:t>
      </w:r>
      <w:r w:rsidR="00C8059A">
        <w:rPr>
          <w:rStyle w:val="Hyperlink"/>
          <w:rFonts w:cs="Times New Roman"/>
          <w:sz w:val="24"/>
          <w:szCs w:val="24"/>
          <w:lang w:val="ru-RU"/>
        </w:rPr>
        <w:fldChar w:fldCharType="end"/>
      </w:r>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r w:rsidR="00C8059A">
        <w:fldChar w:fldCharType="begin"/>
      </w:r>
      <w:r w:rsidR="00C8059A" w:rsidRPr="006746CB">
        <w:rPr>
          <w:lang w:val="ru-RU"/>
        </w:rPr>
        <w:instrText xml:space="preserve"> </w:instrText>
      </w:r>
      <w:r w:rsidR="00C8059A">
        <w:instrText>HYPERLINK</w:instrText>
      </w:r>
      <w:r w:rsidR="00C8059A" w:rsidRPr="006746CB">
        <w:rPr>
          <w:lang w:val="ru-RU"/>
        </w:rPr>
        <w:instrText xml:space="preserve"> "</w:instrText>
      </w:r>
      <w:r w:rsidR="00C8059A">
        <w:instrText>apis</w:instrText>
      </w:r>
      <w:r w:rsidR="00C8059A" w:rsidRPr="006746CB">
        <w:rPr>
          <w:lang w:val="ru-RU"/>
        </w:rPr>
        <w:instrText>://</w:instrText>
      </w:r>
      <w:r w:rsidR="00C8059A">
        <w:instrText>Base</w:instrText>
      </w:r>
      <w:r w:rsidR="00C8059A" w:rsidRPr="006746CB">
        <w:rPr>
          <w:lang w:val="ru-RU"/>
        </w:rPr>
        <w:instrText>=</w:instrText>
      </w:r>
      <w:r w:rsidR="00C8059A">
        <w:instrText>NARH</w:instrText>
      </w:r>
      <w:r w:rsidR="00C8059A" w:rsidRPr="006746CB">
        <w:rPr>
          <w:lang w:val="ru-RU"/>
        </w:rPr>
        <w:instrText>&amp;</w:instrText>
      </w:r>
      <w:r w:rsidR="00C8059A">
        <w:instrText>DocCode</w:instrText>
      </w:r>
      <w:r w:rsidR="00C8059A" w:rsidRPr="006746CB">
        <w:rPr>
          <w:lang w:val="ru-RU"/>
        </w:rPr>
        <w:instrText>=5551917032&amp;</w:instrText>
      </w:r>
      <w:r w:rsidR="00C8059A">
        <w:instrText>Type</w:instrText>
      </w:r>
      <w:r w:rsidR="00C8059A" w:rsidRPr="006746CB">
        <w:rPr>
          <w:lang w:val="ru-RU"/>
        </w:rPr>
        <w:instrText xml:space="preserve">=201" </w:instrText>
      </w:r>
      <w:r w:rsidR="00C8059A">
        <w:fldChar w:fldCharType="separate"/>
      </w:r>
      <w:r w:rsidRPr="00D60D90">
        <w:rPr>
          <w:rStyle w:val="Hyperlink"/>
          <w:rFonts w:cs="Times New Roman"/>
          <w:sz w:val="24"/>
          <w:szCs w:val="24"/>
          <w:lang w:val="ru-RU"/>
        </w:rPr>
        <w:t>бр. 52</w:t>
      </w:r>
      <w:r w:rsidR="00C8059A">
        <w:rPr>
          <w:rStyle w:val="Hyperlink"/>
          <w:rFonts w:cs="Times New Roman"/>
          <w:sz w:val="24"/>
          <w:szCs w:val="24"/>
          <w:lang w:val="ru-RU"/>
        </w:rPr>
        <w:fldChar w:fldCharType="end"/>
      </w:r>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Държавен фонд „ЗЕМЕДЕЛИЕ”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lastRenderedPageBreak/>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Heading3"/>
        <w:tabs>
          <w:tab w:val="left" w:pos="0"/>
        </w:tabs>
        <w:jc w:val="left"/>
        <w:rPr>
          <w:rFonts w:cs="Times New Roman"/>
          <w:b w:val="0"/>
          <w:szCs w:val="24"/>
          <w:lang w:val="bg-BG"/>
        </w:rPr>
      </w:pPr>
    </w:p>
    <w:p w:rsidR="000A2D4E" w:rsidRPr="00E46AEA" w:rsidRDefault="000A2D4E" w:rsidP="000A2D4E">
      <w:pPr>
        <w:pStyle w:val="Heading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Heading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de</w:t>
      </w:r>
      <w:r w:rsidRPr="006746CB">
        <w:rPr>
          <w:rFonts w:cs="Times New Roman"/>
          <w:bCs/>
          <w:i/>
          <w:sz w:val="24"/>
          <w:szCs w:val="24"/>
          <w:lang w:val="ru-RU"/>
        </w:rPr>
        <w:t xml:space="preserve"> </w:t>
      </w:r>
      <w:proofErr w:type="spellStart"/>
      <w:r w:rsidRPr="00413344">
        <w:rPr>
          <w:rFonts w:cs="Times New Roman"/>
          <w:bCs/>
          <w:i/>
          <w:sz w:val="24"/>
          <w:szCs w:val="24"/>
        </w:rPr>
        <w:t>minimis</w:t>
      </w:r>
      <w:proofErr w:type="spellEnd"/>
      <w:r w:rsidRPr="006746CB">
        <w:rPr>
          <w:rFonts w:cs="Times New Roman"/>
          <w:bCs/>
          <w:i/>
          <w:sz w:val="24"/>
          <w:szCs w:val="24"/>
          <w:lang w:val="ru-RU"/>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Heading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Heading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w:t>
      </w:r>
      <w:r>
        <w:rPr>
          <w:rFonts w:cs="Times New Roman"/>
          <w:szCs w:val="24"/>
          <w:lang w:val="bg-BG"/>
        </w:rPr>
        <w:lastRenderedPageBreak/>
        <w:t>него</w:t>
      </w:r>
      <w:r w:rsidRPr="00E46AEA">
        <w:rPr>
          <w:rFonts w:cs="Times New Roman"/>
          <w:szCs w:val="24"/>
          <w:lang w:val="bg-BG"/>
        </w:rPr>
        <w:t xml:space="preserve">, </w:t>
      </w:r>
      <w:r w:rsidRPr="00E46AEA">
        <w:rPr>
          <w:iCs/>
          <w:szCs w:val="24"/>
          <w:lang w:val="bg-BG"/>
        </w:rPr>
        <w:t>договора/ите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и относимите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r w:rsidR="006746CB">
        <w:fldChar w:fldCharType="begin"/>
      </w:r>
      <w:r w:rsidR="006746CB" w:rsidRPr="006746CB">
        <w:rPr>
          <w:lang w:val="ru-RU"/>
        </w:rPr>
        <w:instrText xml:space="preserve"> </w:instrText>
      </w:r>
      <w:r w:rsidR="006746CB">
        <w:instrText>HYPERLINK</w:instrText>
      </w:r>
      <w:r w:rsidR="006746CB" w:rsidRPr="006746CB">
        <w:rPr>
          <w:lang w:val="ru-RU"/>
        </w:rPr>
        <w:instrText xml:space="preserve"> "</w:instrText>
      </w:r>
      <w:r w:rsidR="006746CB">
        <w:instrText>http</w:instrText>
      </w:r>
      <w:r w:rsidR="006746CB" w:rsidRPr="006746CB">
        <w:rPr>
          <w:lang w:val="ru-RU"/>
        </w:rPr>
        <w:instrText>://</w:instrText>
      </w:r>
      <w:r w:rsidR="006746CB">
        <w:instrText>www</w:instrText>
      </w:r>
      <w:r w:rsidR="006746CB" w:rsidRPr="006746CB">
        <w:rPr>
          <w:lang w:val="ru-RU"/>
        </w:rPr>
        <w:instrText>.</w:instrText>
      </w:r>
      <w:r w:rsidR="006746CB">
        <w:instrText>dfz</w:instrText>
      </w:r>
      <w:r w:rsidR="006746CB" w:rsidRPr="006746CB">
        <w:rPr>
          <w:lang w:val="ru-RU"/>
        </w:rPr>
        <w:instrText>.</w:instrText>
      </w:r>
      <w:r w:rsidR="006746CB">
        <w:instrText>bg</w:instrText>
      </w:r>
      <w:r w:rsidR="006746CB" w:rsidRPr="006746CB">
        <w:rPr>
          <w:lang w:val="ru-RU"/>
        </w:rPr>
        <w:instrText xml:space="preserve">" </w:instrText>
      </w:r>
      <w:r w:rsidR="006746CB">
        <w:fldChar w:fldCharType="separate"/>
      </w:r>
      <w:r w:rsidRPr="00357EBF">
        <w:rPr>
          <w:rStyle w:val="Hyperlink"/>
          <w:rFonts w:cs="Times New Roman"/>
          <w:color w:val="auto"/>
          <w:sz w:val="24"/>
          <w:szCs w:val="24"/>
          <w:shd w:val="clear" w:color="auto" w:fill="FEFEFE"/>
        </w:rPr>
        <w:t>www</w:t>
      </w:r>
      <w:r w:rsidRPr="00357EBF">
        <w:rPr>
          <w:rStyle w:val="Hyperlink"/>
          <w:rFonts w:cs="Times New Roman"/>
          <w:color w:val="auto"/>
          <w:sz w:val="24"/>
          <w:szCs w:val="24"/>
          <w:shd w:val="clear" w:color="auto" w:fill="FEFEFE"/>
          <w:lang w:val="bg-BG"/>
        </w:rPr>
        <w:t>.</w:t>
      </w:r>
      <w:proofErr w:type="spellStart"/>
      <w:r w:rsidRPr="00357EBF">
        <w:rPr>
          <w:rStyle w:val="Hyperlink"/>
          <w:rFonts w:cs="Times New Roman"/>
          <w:color w:val="auto"/>
          <w:sz w:val="24"/>
          <w:szCs w:val="24"/>
          <w:shd w:val="clear" w:color="auto" w:fill="FEFEFE"/>
        </w:rPr>
        <w:t>dfz</w:t>
      </w:r>
      <w:proofErr w:type="spellEnd"/>
      <w:r w:rsidRPr="00357EBF">
        <w:rPr>
          <w:rStyle w:val="Hyperlink"/>
          <w:rFonts w:cs="Times New Roman"/>
          <w:color w:val="auto"/>
          <w:sz w:val="24"/>
          <w:szCs w:val="24"/>
          <w:shd w:val="clear" w:color="auto" w:fill="FEFEFE"/>
          <w:lang w:val="bg-BG"/>
        </w:rPr>
        <w:t>.</w:t>
      </w:r>
      <w:proofErr w:type="spellStart"/>
      <w:r w:rsidRPr="00357EBF">
        <w:rPr>
          <w:rStyle w:val="Hyperlink"/>
          <w:rFonts w:cs="Times New Roman"/>
          <w:color w:val="auto"/>
          <w:sz w:val="24"/>
          <w:szCs w:val="24"/>
          <w:shd w:val="clear" w:color="auto" w:fill="FEFEFE"/>
        </w:rPr>
        <w:t>bg</w:t>
      </w:r>
      <w:proofErr w:type="spellEnd"/>
      <w:r w:rsidR="006746CB">
        <w:rPr>
          <w:rStyle w:val="Hyperlink"/>
          <w:rFonts w:cs="Times New Roman"/>
          <w:color w:val="auto"/>
          <w:sz w:val="24"/>
          <w:szCs w:val="24"/>
          <w:shd w:val="clear" w:color="auto" w:fill="FEFEFE"/>
        </w:rPr>
        <w:fldChar w:fldCharType="end"/>
      </w:r>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rsidR="000A2D4E" w:rsidRPr="005D6995" w:rsidRDefault="000A2D4E" w:rsidP="000A2D4E">
      <w:pPr>
        <w:pStyle w:val="BodyText"/>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BodyText"/>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Heading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1" w:name="to_paragraph_id38743136"/>
      <w:bookmarkEnd w:id="1"/>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BodyText"/>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BodyText"/>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BodyText"/>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BodyText"/>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BodyText"/>
        <w:ind w:firstLine="720"/>
        <w:rPr>
          <w:rFonts w:cs="Times New Roman"/>
          <w:szCs w:val="24"/>
          <w:shd w:val="clear" w:color="auto" w:fill="FEFEFE"/>
          <w:lang w:val="bg-BG"/>
        </w:rPr>
      </w:pPr>
      <w:r w:rsidRPr="00D60D90">
        <w:rPr>
          <w:rFonts w:cs="Times New Roman"/>
          <w:b/>
          <w:szCs w:val="24"/>
          <w:shd w:val="clear" w:color="auto" w:fill="FEFEFE"/>
          <w:lang w:val="ru-RU"/>
        </w:rPr>
        <w:lastRenderedPageBreak/>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BodyText"/>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BodyText"/>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BodyText"/>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BodyText"/>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BodyText"/>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BodyText"/>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BodyText"/>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r w:rsidRPr="00D60D90">
        <w:rPr>
          <w:rFonts w:cs="Times New Roman"/>
          <w:color w:val="000000"/>
          <w:sz w:val="24"/>
          <w:szCs w:val="24"/>
          <w:lang w:val="ru-RU"/>
        </w:rPr>
        <w:t>изпълнение на дейностите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към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финансиран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6746CB">
        <w:rPr>
          <w:rFonts w:cs="Times New Roman"/>
          <w:b/>
          <w:sz w:val="24"/>
          <w:szCs w:val="24"/>
          <w:lang w:val="ru-RU"/>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BodyText"/>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BodyText"/>
        <w:ind w:firstLine="720"/>
        <w:rPr>
          <w:rFonts w:cs="Times New Roman"/>
          <w:szCs w:val="24"/>
          <w:lang w:val="bg-BG"/>
        </w:rPr>
      </w:pPr>
      <w:r>
        <w:rPr>
          <w:rFonts w:cs="Times New Roman"/>
          <w:szCs w:val="24"/>
          <w:lang w:val="bg-BG"/>
        </w:rPr>
        <w:lastRenderedPageBreak/>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BodyText"/>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BodyText"/>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BodyText"/>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BodyText"/>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BodyText"/>
        <w:rPr>
          <w:rFonts w:cs="Times New Roman"/>
          <w:i/>
          <w:szCs w:val="24"/>
          <w:lang w:val="bg-BG"/>
        </w:rPr>
      </w:pPr>
    </w:p>
    <w:p w:rsidR="000A2D4E" w:rsidRPr="00D60D90" w:rsidRDefault="000A2D4E" w:rsidP="000A2D4E">
      <w:pPr>
        <w:pStyle w:val="BodyText"/>
        <w:rPr>
          <w:rFonts w:cs="Times New Roman"/>
          <w:szCs w:val="24"/>
          <w:lang w:val="ru-RU"/>
        </w:rPr>
      </w:pPr>
    </w:p>
    <w:p w:rsidR="000A2D4E" w:rsidRPr="00E46AEA" w:rsidRDefault="000A2D4E" w:rsidP="000A2D4E">
      <w:pPr>
        <w:pStyle w:val="BodyText"/>
        <w:jc w:val="center"/>
        <w:rPr>
          <w:rFonts w:cs="Times New Roman"/>
          <w:b/>
          <w:szCs w:val="24"/>
          <w:lang w:val="bg-BG"/>
        </w:rPr>
      </w:pPr>
    </w:p>
    <w:p w:rsidR="000A2D4E" w:rsidRPr="001E33A5" w:rsidRDefault="000A2D4E" w:rsidP="000A2D4E">
      <w:pPr>
        <w:pStyle w:val="BodyText"/>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BodyText"/>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BodyText"/>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BodyText"/>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 xml:space="preserve">или неточност в представени от </w:t>
      </w:r>
      <w:r>
        <w:rPr>
          <w:rFonts w:cs="Times New Roman"/>
          <w:sz w:val="24"/>
          <w:szCs w:val="24"/>
          <w:shd w:val="clear" w:color="auto" w:fill="FEFEFE"/>
          <w:lang w:val="bg-BG"/>
        </w:rPr>
        <w:lastRenderedPageBreak/>
        <w:t>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BodyText"/>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BodyText"/>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BodyText"/>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w:t>
      </w:r>
      <w:r w:rsidRPr="00E46AEA">
        <w:rPr>
          <w:rFonts w:cs="Times New Roman"/>
          <w:sz w:val="24"/>
          <w:szCs w:val="24"/>
          <w:shd w:val="clear" w:color="auto" w:fill="FEFEFE"/>
          <w:lang w:val="bg-BG"/>
        </w:rPr>
        <w:lastRenderedPageBreak/>
        <w:t xml:space="preserve">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BodyText"/>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налага финансов</w:t>
      </w:r>
      <w:r w:rsidRPr="00311494">
        <w:rPr>
          <w:szCs w:val="24"/>
          <w:shd w:val="clear" w:color="auto" w:fill="FEFEFE"/>
          <w:lang w:val="bg-BG"/>
        </w:rPr>
        <w:t>и</w:t>
      </w:r>
      <w:r w:rsidRPr="00311494">
        <w:rPr>
          <w:szCs w:val="24"/>
          <w:shd w:val="clear" w:color="auto" w:fill="FEFEFE"/>
          <w:lang w:val="ru-RU"/>
        </w:rPr>
        <w:t xml:space="preserve"> корекции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реда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r w:rsidRPr="00F412DD">
        <w:rPr>
          <w:rFonts w:cs="Times New Roman"/>
          <w:lang w:val="ru-RU"/>
        </w:rPr>
        <w:t>р</w:t>
      </w:r>
      <w:r w:rsidRPr="00D60D90">
        <w:rPr>
          <w:rFonts w:cs="Times New Roman"/>
          <w:lang w:val="ru-RU"/>
        </w:rPr>
        <w:t xml:space="preserve">иета с </w:t>
      </w:r>
      <w:r w:rsidR="00C8059A">
        <w:fldChar w:fldCharType="begin"/>
      </w:r>
      <w:r w:rsidR="00C8059A" w:rsidRPr="006746CB">
        <w:rPr>
          <w:lang w:val="ru-RU"/>
        </w:rPr>
        <w:instrText xml:space="preserve"> </w:instrText>
      </w:r>
      <w:r w:rsidR="00C8059A">
        <w:instrText>HYPERLINK</w:instrText>
      </w:r>
      <w:r w:rsidR="00C8059A" w:rsidRPr="006746CB">
        <w:rPr>
          <w:lang w:val="ru-RU"/>
        </w:rPr>
        <w:instrText xml:space="preserve"> "</w:instrText>
      </w:r>
      <w:r w:rsidR="00C8059A">
        <w:instrText>apis</w:instrText>
      </w:r>
      <w:r w:rsidR="00C8059A" w:rsidRPr="006746CB">
        <w:rPr>
          <w:lang w:val="ru-RU"/>
        </w:rPr>
        <w:instrText>://</w:instrText>
      </w:r>
      <w:r w:rsidR="00C8059A">
        <w:instrText>Base</w:instrText>
      </w:r>
      <w:r w:rsidR="00C8059A" w:rsidRPr="006746CB">
        <w:rPr>
          <w:lang w:val="ru-RU"/>
        </w:rPr>
        <w:instrText>=</w:instrText>
      </w:r>
      <w:r w:rsidR="00C8059A">
        <w:instrText>NARH</w:instrText>
      </w:r>
      <w:r w:rsidR="00C8059A" w:rsidRPr="006746CB">
        <w:rPr>
          <w:lang w:val="ru-RU"/>
        </w:rPr>
        <w:instrText>&amp;</w:instrText>
      </w:r>
      <w:r w:rsidR="00C8059A">
        <w:instrText>DocCode</w:instrText>
      </w:r>
      <w:r w:rsidR="00C8059A" w:rsidRPr="006746CB">
        <w:rPr>
          <w:lang w:val="ru-RU"/>
        </w:rPr>
        <w:instrText>=56772&amp;</w:instrText>
      </w:r>
      <w:r w:rsidR="00C8059A">
        <w:instrText>Type</w:instrText>
      </w:r>
      <w:r w:rsidR="00C8059A" w:rsidRPr="006746CB">
        <w:rPr>
          <w:lang w:val="ru-RU"/>
        </w:rPr>
        <w:instrText xml:space="preserve">=201" </w:instrText>
      </w:r>
      <w:r w:rsidR="00C8059A">
        <w:fldChar w:fldCharType="separate"/>
      </w:r>
      <w:r w:rsidRPr="00D60D90">
        <w:rPr>
          <w:rStyle w:val="Hyperlink"/>
          <w:rFonts w:cs="Times New Roman"/>
          <w:lang w:val="ru-RU"/>
        </w:rPr>
        <w:t>П</w:t>
      </w:r>
      <w:r w:rsidRPr="00D60D90">
        <w:rPr>
          <w:rStyle w:val="Hyperlink"/>
          <w:rFonts w:cs="Times New Roman"/>
          <w:lang w:val="bg-BG"/>
        </w:rPr>
        <w:t>остановление</w:t>
      </w:r>
      <w:r w:rsidRPr="00D60D90">
        <w:rPr>
          <w:rStyle w:val="Hyperlink"/>
          <w:rFonts w:cs="Times New Roman"/>
          <w:lang w:val="ru-RU"/>
        </w:rPr>
        <w:t xml:space="preserve"> № 57</w:t>
      </w:r>
      <w:r w:rsidR="00C8059A">
        <w:rPr>
          <w:rStyle w:val="Hyperlink"/>
          <w:rFonts w:cs="Times New Roman"/>
          <w:lang w:val="ru-RU"/>
        </w:rPr>
        <w:fldChar w:fldCharType="end"/>
      </w:r>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r w:rsidR="00C8059A">
        <w:fldChar w:fldCharType="begin"/>
      </w:r>
      <w:r w:rsidR="00C8059A" w:rsidRPr="006746CB">
        <w:rPr>
          <w:lang w:val="ru-RU"/>
        </w:rPr>
        <w:instrText xml:space="preserve"> </w:instrText>
      </w:r>
      <w:r w:rsidR="00C8059A">
        <w:instrText>HYPERLINK</w:instrText>
      </w:r>
      <w:r w:rsidR="00C8059A" w:rsidRPr="006746CB">
        <w:rPr>
          <w:lang w:val="ru-RU"/>
        </w:rPr>
        <w:instrText xml:space="preserve"> "</w:instrText>
      </w:r>
      <w:r w:rsidR="00C8059A">
        <w:instrText>apis</w:instrText>
      </w:r>
      <w:r w:rsidR="00C8059A" w:rsidRPr="006746CB">
        <w:rPr>
          <w:lang w:val="ru-RU"/>
        </w:rPr>
        <w:instrText>://</w:instrText>
      </w:r>
      <w:r w:rsidR="00C8059A">
        <w:instrText>Base</w:instrText>
      </w:r>
      <w:r w:rsidR="00C8059A" w:rsidRPr="006746CB">
        <w:rPr>
          <w:lang w:val="ru-RU"/>
        </w:rPr>
        <w:instrText>=</w:instrText>
      </w:r>
      <w:r w:rsidR="00C8059A">
        <w:instrText>NARH</w:instrText>
      </w:r>
      <w:r w:rsidR="00C8059A" w:rsidRPr="006746CB">
        <w:rPr>
          <w:lang w:val="ru-RU"/>
        </w:rPr>
        <w:instrText>&amp;</w:instrText>
      </w:r>
      <w:r w:rsidR="00C8059A">
        <w:instrText>DocCode</w:instrText>
      </w:r>
      <w:r w:rsidR="00C8059A" w:rsidRPr="006746CB">
        <w:rPr>
          <w:lang w:val="ru-RU"/>
        </w:rPr>
        <w:instrText>=8416917068&amp;</w:instrText>
      </w:r>
      <w:r w:rsidR="00C8059A">
        <w:instrText>Type</w:instrText>
      </w:r>
      <w:r w:rsidR="00C8059A" w:rsidRPr="006746CB">
        <w:rPr>
          <w:lang w:val="ru-RU"/>
        </w:rPr>
        <w:instrText xml:space="preserve">=201" </w:instrText>
      </w:r>
      <w:r w:rsidR="00C8059A">
        <w:fldChar w:fldCharType="separate"/>
      </w:r>
      <w:r w:rsidRPr="00D60D90">
        <w:rPr>
          <w:rStyle w:val="Hyperlink"/>
          <w:rFonts w:cs="Times New Roman"/>
          <w:lang w:val="ru-RU"/>
        </w:rPr>
        <w:t>бр. 27</w:t>
      </w:r>
      <w:r w:rsidR="00C8059A">
        <w:rPr>
          <w:rStyle w:val="Hyperlink"/>
          <w:rFonts w:cs="Times New Roman"/>
          <w:lang w:val="ru-RU"/>
        </w:rPr>
        <w:fldChar w:fldCharType="end"/>
      </w:r>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BodyText"/>
        <w:shd w:val="clear" w:color="auto" w:fill="FFFFFF"/>
        <w:tabs>
          <w:tab w:val="center" w:pos="0"/>
        </w:tabs>
        <w:rPr>
          <w:rFonts w:cs="Times New Roman"/>
          <w:szCs w:val="24"/>
          <w:lang w:val="bg-BG"/>
        </w:rPr>
      </w:pPr>
      <w:r>
        <w:rPr>
          <w:rFonts w:cs="Times New Roman"/>
          <w:b/>
          <w:szCs w:val="24"/>
          <w:shd w:val="clear" w:color="auto" w:fill="FEFEFE"/>
          <w:lang w:val="bg-BG"/>
        </w:rPr>
        <w:lastRenderedPageBreak/>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BodyText"/>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BodyText"/>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BodyText"/>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lang w:val="bg-BG"/>
        </w:rPr>
        <w:lastRenderedPageBreak/>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BodyText"/>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нередовностите,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относими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BodyText"/>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BodyText"/>
        <w:ind w:firstLine="708"/>
        <w:rPr>
          <w:rFonts w:cs="Times New Roman"/>
          <w:szCs w:val="24"/>
          <w:lang w:val="bg-BG"/>
        </w:rPr>
      </w:pP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BodyText"/>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на Закона за управление на средствата от Eвропейските</w:t>
      </w:r>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BodyText"/>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BodyText"/>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BodyText"/>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NormalWeb"/>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r w:rsidR="006746CB">
        <w:fldChar w:fldCharType="begin"/>
      </w:r>
      <w:r w:rsidR="006746CB">
        <w:instrText xml:space="preserve"> HYPERLINK "http://www.dfz.bg" </w:instrText>
      </w:r>
      <w:r w:rsidR="006746CB">
        <w:fldChar w:fldCharType="separate"/>
      </w:r>
      <w:r w:rsidRPr="007B26BB">
        <w:rPr>
          <w:rStyle w:val="Hyperlink"/>
          <w:rFonts w:cs="Times New Roman"/>
          <w:lang w:val="en-US"/>
        </w:rPr>
        <w:t>www</w:t>
      </w:r>
      <w:r w:rsidRPr="00D60D90">
        <w:rPr>
          <w:rStyle w:val="Hyperlink"/>
          <w:rFonts w:cs="Times New Roman"/>
          <w:lang w:val="ru-RU"/>
        </w:rPr>
        <w:t>.</w:t>
      </w:r>
      <w:proofErr w:type="spellStart"/>
      <w:r w:rsidRPr="007B26BB">
        <w:rPr>
          <w:rStyle w:val="Hyperlink"/>
          <w:rFonts w:cs="Times New Roman"/>
          <w:lang w:val="en-US"/>
        </w:rPr>
        <w:t>dfz</w:t>
      </w:r>
      <w:proofErr w:type="spellEnd"/>
      <w:r w:rsidRPr="00D60D90">
        <w:rPr>
          <w:rStyle w:val="Hyperlink"/>
          <w:rFonts w:cs="Times New Roman"/>
          <w:lang w:val="ru-RU"/>
        </w:rPr>
        <w:t>.</w:t>
      </w:r>
      <w:proofErr w:type="spellStart"/>
      <w:r w:rsidRPr="007B26BB">
        <w:rPr>
          <w:rStyle w:val="Hyperlink"/>
          <w:rFonts w:cs="Times New Roman"/>
          <w:lang w:val="en-US"/>
        </w:rPr>
        <w:t>bg</w:t>
      </w:r>
      <w:proofErr w:type="spellEnd"/>
      <w:r w:rsidR="006746CB">
        <w:rPr>
          <w:rStyle w:val="Hyperlink"/>
          <w:rFonts w:cs="Times New Roman"/>
          <w:lang w:val="en-US"/>
        </w:rPr>
        <w:fldChar w:fldCharType="end"/>
      </w:r>
      <w:r w:rsidRPr="007B26BB">
        <w:rPr>
          <w:rFonts w:cs="Times New Roman"/>
          <w:color w:val="auto"/>
        </w:rPr>
        <w:t>).</w:t>
      </w:r>
      <w:r>
        <w:rPr>
          <w:rFonts w:cs="Times New Roman"/>
          <w:color w:val="auto"/>
        </w:rPr>
        <w:t xml:space="preserve"> </w:t>
      </w:r>
    </w:p>
    <w:p w:rsidR="000A2D4E" w:rsidRPr="00D60D90" w:rsidRDefault="000A2D4E" w:rsidP="000A2D4E">
      <w:pPr>
        <w:pStyle w:val="BodyText"/>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BodyText"/>
        <w:tabs>
          <w:tab w:val="center" w:pos="0"/>
        </w:tabs>
        <w:ind w:firstLine="720"/>
        <w:rPr>
          <w:rFonts w:cs="Times New Roman"/>
          <w:szCs w:val="24"/>
          <w:lang w:val="bg-BG"/>
        </w:rPr>
      </w:pPr>
      <w:r w:rsidRPr="0083477E">
        <w:rPr>
          <w:rFonts w:cs="Times New Roman"/>
          <w:b/>
          <w:szCs w:val="24"/>
          <w:lang w:val="bg-BG"/>
        </w:rPr>
        <w:lastRenderedPageBreak/>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BodyText"/>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3. за мониторинговия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 xml:space="preserve">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BodyText"/>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без право на подзастраховане, при следните условия:</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BodyText"/>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NormalWeb"/>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w:t>
      </w:r>
      <w:r w:rsidRPr="00E46AEA">
        <w:rPr>
          <w:rFonts w:cs="Times New Roman"/>
          <w:color w:val="auto"/>
        </w:rPr>
        <w:lastRenderedPageBreak/>
        <w:t xml:space="preserve">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NormalWeb"/>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NormalWeb"/>
        <w:ind w:firstLine="708"/>
        <w:rPr>
          <w:rFonts w:cs="Times New Roman"/>
          <w:color w:val="auto"/>
        </w:rPr>
      </w:pPr>
    </w:p>
    <w:p w:rsidR="000A2D4E"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BodyText"/>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BodyText"/>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BodyText"/>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BodyText"/>
        <w:tabs>
          <w:tab w:val="center" w:pos="0"/>
          <w:tab w:val="left" w:pos="993"/>
        </w:tabs>
        <w:ind w:firstLine="709"/>
        <w:rPr>
          <w:rFonts w:cs="Times New Roman"/>
          <w:szCs w:val="24"/>
          <w:lang w:val="bg-BG"/>
        </w:rPr>
      </w:pPr>
      <w:r w:rsidRPr="00E46AEA">
        <w:rPr>
          <w:rFonts w:cs="Times New Roman"/>
          <w:szCs w:val="24"/>
          <w:lang w:val="bg-BG"/>
        </w:rPr>
        <w:lastRenderedPageBreak/>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отчуждителен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6746CB" w:rsidRDefault="000A2D4E" w:rsidP="000A2D4E">
      <w:pPr>
        <w:ind w:firstLine="708"/>
        <w:jc w:val="both"/>
        <w:rPr>
          <w:rFonts w:cs="Times New Roman"/>
          <w:sz w:val="24"/>
          <w:szCs w:val="24"/>
          <w:shd w:val="clear" w:color="auto" w:fill="FEFEFE"/>
          <w:lang w:val="ru-RU"/>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de</w:t>
      </w:r>
      <w:r w:rsidRPr="006746CB">
        <w:rPr>
          <w:rFonts w:cs="Times New Roman"/>
          <w:sz w:val="24"/>
          <w:szCs w:val="24"/>
          <w:shd w:val="clear" w:color="auto" w:fill="FEFEFE"/>
          <w:lang w:val="ru-RU"/>
        </w:rPr>
        <w:t xml:space="preserve"> </w:t>
      </w:r>
      <w:proofErr w:type="spellStart"/>
      <w:r w:rsidRPr="00124AE3">
        <w:rPr>
          <w:rFonts w:cs="Times New Roman"/>
          <w:sz w:val="24"/>
          <w:szCs w:val="24"/>
          <w:shd w:val="clear" w:color="auto" w:fill="FEFEFE"/>
        </w:rPr>
        <w:t>minimis</w:t>
      </w:r>
      <w:proofErr w:type="spellEnd"/>
      <w:r w:rsidRPr="006746CB">
        <w:rPr>
          <w:rFonts w:cs="Times New Roman"/>
          <w:sz w:val="24"/>
          <w:szCs w:val="24"/>
          <w:shd w:val="clear" w:color="auto" w:fill="FEFEFE"/>
          <w:lang w:val="ru-RU"/>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6746CB">
        <w:rPr>
          <w:rFonts w:cs="Times New Roman"/>
          <w:sz w:val="24"/>
          <w:szCs w:val="24"/>
          <w:shd w:val="clear" w:color="auto" w:fill="FEFEFE"/>
          <w:lang w:val="ru-RU"/>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BodyText"/>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r>
        <w:rPr>
          <w:szCs w:val="24"/>
          <w:lang w:val="ru-RU"/>
        </w:rPr>
        <w:t>процедурата</w:t>
      </w:r>
      <w:r w:rsidRPr="00E46AEA">
        <w:rPr>
          <w:szCs w:val="24"/>
          <w:lang w:val="ru-RU"/>
        </w:rPr>
        <w:t xml:space="preserve">, публикувана на официалната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r w:rsidR="006746CB">
        <w:fldChar w:fldCharType="begin"/>
      </w:r>
      <w:r w:rsidR="006746CB" w:rsidRPr="006746CB">
        <w:rPr>
          <w:lang w:val="ru-RU"/>
        </w:rPr>
        <w:instrText xml:space="preserve"> </w:instrText>
      </w:r>
      <w:r w:rsidR="006746CB">
        <w:instrText>HYPERLINK</w:instrText>
      </w:r>
      <w:r w:rsidR="006746CB" w:rsidRPr="006746CB">
        <w:rPr>
          <w:lang w:val="ru-RU"/>
        </w:rPr>
        <w:instrText xml:space="preserve"> "</w:instrText>
      </w:r>
      <w:r w:rsidR="006746CB">
        <w:instrText>http</w:instrText>
      </w:r>
      <w:r w:rsidR="006746CB" w:rsidRPr="006746CB">
        <w:rPr>
          <w:lang w:val="ru-RU"/>
        </w:rPr>
        <w:instrText>://</w:instrText>
      </w:r>
      <w:r w:rsidR="006746CB">
        <w:instrText>www</w:instrText>
      </w:r>
      <w:r w:rsidR="006746CB" w:rsidRPr="006746CB">
        <w:rPr>
          <w:lang w:val="ru-RU"/>
        </w:rPr>
        <w:instrText>.</w:instrText>
      </w:r>
      <w:r w:rsidR="006746CB">
        <w:instrText>dfz</w:instrText>
      </w:r>
      <w:r w:rsidR="006746CB" w:rsidRPr="006746CB">
        <w:rPr>
          <w:lang w:val="ru-RU"/>
        </w:rPr>
        <w:instrText>.</w:instrText>
      </w:r>
      <w:r w:rsidR="006746CB">
        <w:instrText>bg</w:instrText>
      </w:r>
      <w:r w:rsidR="006746CB" w:rsidRPr="006746CB">
        <w:rPr>
          <w:lang w:val="ru-RU"/>
        </w:rPr>
        <w:instrText xml:space="preserve">" </w:instrText>
      </w:r>
      <w:r w:rsidR="006746CB">
        <w:fldChar w:fldCharType="separate"/>
      </w:r>
      <w:r w:rsidRPr="00EF742D">
        <w:rPr>
          <w:rStyle w:val="Hyperlink"/>
          <w:szCs w:val="24"/>
        </w:rPr>
        <w:t>http</w:t>
      </w:r>
      <w:r w:rsidRPr="00EF742D">
        <w:rPr>
          <w:rStyle w:val="Hyperlink"/>
          <w:szCs w:val="24"/>
          <w:lang w:val="bg-BG"/>
        </w:rPr>
        <w:t>://</w:t>
      </w:r>
      <w:r w:rsidRPr="00EF742D">
        <w:rPr>
          <w:rStyle w:val="Hyperlink"/>
          <w:szCs w:val="24"/>
        </w:rPr>
        <w:t>www</w:t>
      </w:r>
      <w:r w:rsidRPr="00EF742D">
        <w:rPr>
          <w:rStyle w:val="Hyperlink"/>
          <w:szCs w:val="24"/>
          <w:lang w:val="bg-BG"/>
        </w:rPr>
        <w:t>.</w:t>
      </w:r>
      <w:proofErr w:type="spellStart"/>
      <w:r w:rsidRPr="00EF742D">
        <w:rPr>
          <w:rStyle w:val="Hyperlink"/>
          <w:szCs w:val="24"/>
        </w:rPr>
        <w:t>dfz</w:t>
      </w:r>
      <w:proofErr w:type="spellEnd"/>
      <w:r w:rsidRPr="00EF742D">
        <w:rPr>
          <w:rStyle w:val="Hyperlink"/>
          <w:szCs w:val="24"/>
          <w:lang w:val="bg-BG"/>
        </w:rPr>
        <w:t>.</w:t>
      </w:r>
      <w:proofErr w:type="spellStart"/>
      <w:r w:rsidRPr="00EF742D">
        <w:rPr>
          <w:rStyle w:val="Hyperlink"/>
          <w:szCs w:val="24"/>
        </w:rPr>
        <w:t>bg</w:t>
      </w:r>
      <w:proofErr w:type="spellEnd"/>
      <w:r w:rsidR="006746CB">
        <w:rPr>
          <w:rStyle w:val="Hyperlink"/>
          <w:szCs w:val="24"/>
        </w:rPr>
        <w:fldChar w:fldCharType="end"/>
      </w:r>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BodyText"/>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BodyText"/>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BodyText"/>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BodyText"/>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BodyText"/>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BodyText"/>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BodyText"/>
        <w:tabs>
          <w:tab w:val="center" w:pos="0"/>
        </w:tabs>
        <w:rPr>
          <w:rFonts w:cs="Times New Roman"/>
          <w:szCs w:val="24"/>
          <w:lang w:val="bg-BG"/>
        </w:rPr>
      </w:pPr>
    </w:p>
    <w:p w:rsidR="000A2D4E" w:rsidRPr="00D60D90" w:rsidRDefault="000A2D4E" w:rsidP="000A2D4E">
      <w:pPr>
        <w:pStyle w:val="BodyText"/>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BodyText"/>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BodyText"/>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на което и да е от задълженията му по този договор или по относим към предоставянето на помощта акт на ЕС;</w:t>
      </w:r>
    </w:p>
    <w:p w:rsidR="000A2D4E" w:rsidRDefault="000A2D4E" w:rsidP="000A2D4E">
      <w:pPr>
        <w:pStyle w:val="BodyText"/>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BodyText"/>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BodyText"/>
        <w:tabs>
          <w:tab w:val="center" w:pos="0"/>
        </w:tabs>
        <w:rPr>
          <w:rFonts w:cs="Times New Roman"/>
          <w:szCs w:val="24"/>
          <w:lang w:val="bg-BG"/>
        </w:rPr>
      </w:pPr>
    </w:p>
    <w:p w:rsidR="000A2D4E" w:rsidRDefault="000A2D4E" w:rsidP="000A2D4E">
      <w:pPr>
        <w:pStyle w:val="BodyText"/>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BodyText"/>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r w:rsidRPr="00D60D90">
        <w:rPr>
          <w:rStyle w:val="alt2"/>
          <w:lang w:val="ru-RU"/>
          <w:specVanish w:val="0"/>
        </w:rPr>
        <w:t xml:space="preserve">Делегиран </w:t>
      </w:r>
      <w:r w:rsidR="00C8059A">
        <w:fldChar w:fldCharType="begin"/>
      </w:r>
      <w:r w:rsidR="00C8059A" w:rsidRPr="006746CB">
        <w:rPr>
          <w:lang w:val="ru-RU"/>
        </w:rPr>
        <w:instrText xml:space="preserve"> </w:instrText>
      </w:r>
      <w:r w:rsidR="00C8059A">
        <w:instrText>HYPERLINK</w:instrText>
      </w:r>
      <w:r w:rsidR="00C8059A" w:rsidRPr="006746CB">
        <w:rPr>
          <w:lang w:val="ru-RU"/>
        </w:rPr>
        <w:instrText xml:space="preserve"> "</w:instrText>
      </w:r>
      <w:r w:rsidR="00C8059A">
        <w:instrText>javascript</w:instrText>
      </w:r>
      <w:r w:rsidR="00C8059A" w:rsidRPr="006746CB">
        <w:rPr>
          <w:lang w:val="ru-RU"/>
        </w:rPr>
        <w:instrText>:%20</w:instrText>
      </w:r>
      <w:r w:rsidR="00C8059A">
        <w:instrText>NavigateDocument</w:instrText>
      </w:r>
      <w:r w:rsidR="00C8059A" w:rsidRPr="006746CB">
        <w:rPr>
          <w:lang w:val="ru-RU"/>
        </w:rPr>
        <w:instrText>('</w:instrText>
      </w:r>
      <w:r w:rsidR="00C8059A">
        <w:instrText>EU</w:instrText>
      </w:r>
      <w:r w:rsidR="00C8059A" w:rsidRPr="006746CB">
        <w:rPr>
          <w:lang w:val="ru-RU"/>
        </w:rPr>
        <w:instrText>32014</w:instrText>
      </w:r>
      <w:r w:rsidR="00C8059A">
        <w:instrText>R</w:instrText>
      </w:r>
      <w:r w:rsidR="00C8059A" w:rsidRPr="006746CB">
        <w:rPr>
          <w:lang w:val="ru-RU"/>
        </w:rPr>
        <w:instrText xml:space="preserve">0640');" </w:instrText>
      </w:r>
      <w:r w:rsidR="00C8059A">
        <w:fldChar w:fldCharType="separate"/>
      </w:r>
      <w:r w:rsidRPr="00D60D90">
        <w:rPr>
          <w:rStyle w:val="Hyperlink"/>
          <w:lang w:val="ru-RU"/>
        </w:rPr>
        <w:t xml:space="preserve">регламент (ЕС) </w:t>
      </w:r>
      <w:r w:rsidRPr="00E46AEA">
        <w:rPr>
          <w:rStyle w:val="alt2"/>
          <w:lang w:val="bg-BG"/>
          <w:specVanish w:val="0"/>
        </w:rPr>
        <w:t>№</w:t>
      </w:r>
      <w:r w:rsidRPr="00D60D90">
        <w:rPr>
          <w:rStyle w:val="Hyperlink"/>
          <w:lang w:val="ru-RU"/>
        </w:rPr>
        <w:t xml:space="preserve"> 640/2014</w:t>
      </w:r>
      <w:r w:rsidR="00C8059A">
        <w:rPr>
          <w:rStyle w:val="Hyperlink"/>
          <w:lang w:val="ru-RU"/>
        </w:rPr>
        <w:fldChar w:fldCharType="end"/>
      </w:r>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lastRenderedPageBreak/>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BodyText"/>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BodyText"/>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ЗУСЕСИФ и подазаконовите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CommentReference"/>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BodyText"/>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r w:rsidR="006746CB">
        <w:fldChar w:fldCharType="begin"/>
      </w:r>
      <w:r w:rsidR="006746CB" w:rsidRPr="006746CB">
        <w:rPr>
          <w:lang w:val="ru-RU"/>
        </w:rPr>
        <w:instrText xml:space="preserve"> </w:instrText>
      </w:r>
      <w:r w:rsidR="006746CB">
        <w:instrText>HYPERLINK</w:instrText>
      </w:r>
      <w:r w:rsidR="006746CB" w:rsidRPr="006746CB">
        <w:rPr>
          <w:lang w:val="ru-RU"/>
        </w:rPr>
        <w:instrText xml:space="preserve"> "</w:instrText>
      </w:r>
      <w:r w:rsidR="006746CB">
        <w:instrText>http</w:instrText>
      </w:r>
      <w:r w:rsidR="006746CB" w:rsidRPr="006746CB">
        <w:rPr>
          <w:lang w:val="ru-RU"/>
        </w:rPr>
        <w:instrText>://</w:instrText>
      </w:r>
      <w:r w:rsidR="006746CB">
        <w:instrText>www</w:instrText>
      </w:r>
      <w:r w:rsidR="006746CB" w:rsidRPr="006746CB">
        <w:rPr>
          <w:lang w:val="ru-RU"/>
        </w:rPr>
        <w:instrText>.</w:instrText>
      </w:r>
      <w:r w:rsidR="006746CB">
        <w:instrText>dfz</w:instrText>
      </w:r>
      <w:r w:rsidR="006746CB" w:rsidRPr="006746CB">
        <w:rPr>
          <w:lang w:val="ru-RU"/>
        </w:rPr>
        <w:instrText>.</w:instrText>
      </w:r>
      <w:r w:rsidR="006746CB">
        <w:instrText>bg</w:instrText>
      </w:r>
      <w:r w:rsidR="006746CB" w:rsidRPr="006746CB">
        <w:rPr>
          <w:lang w:val="ru-RU"/>
        </w:rPr>
        <w:instrText xml:space="preserve">" </w:instrText>
      </w:r>
      <w:r w:rsidR="006746CB">
        <w:fldChar w:fldCharType="separate"/>
      </w:r>
      <w:r w:rsidRPr="007C21E0">
        <w:rPr>
          <w:rStyle w:val="Hyperlink"/>
          <w:rFonts w:cs="Times New Roman"/>
          <w:szCs w:val="24"/>
        </w:rPr>
        <w:t>www</w:t>
      </w:r>
      <w:r w:rsidRPr="00D60D90">
        <w:rPr>
          <w:rStyle w:val="Hyperlink"/>
          <w:rFonts w:cs="Times New Roman"/>
          <w:szCs w:val="24"/>
          <w:lang w:val="ru-RU"/>
        </w:rPr>
        <w:t>.</w:t>
      </w:r>
      <w:proofErr w:type="spellStart"/>
      <w:r w:rsidRPr="007C21E0">
        <w:rPr>
          <w:rStyle w:val="Hyperlink"/>
          <w:rFonts w:cs="Times New Roman"/>
          <w:szCs w:val="24"/>
        </w:rPr>
        <w:t>dfz</w:t>
      </w:r>
      <w:proofErr w:type="spellEnd"/>
      <w:r w:rsidRPr="00D60D90">
        <w:rPr>
          <w:rStyle w:val="Hyperlink"/>
          <w:rFonts w:cs="Times New Roman"/>
          <w:szCs w:val="24"/>
          <w:lang w:val="ru-RU"/>
        </w:rPr>
        <w:t>.</w:t>
      </w:r>
      <w:proofErr w:type="spellStart"/>
      <w:r w:rsidRPr="007C21E0">
        <w:rPr>
          <w:rStyle w:val="Hyperlink"/>
          <w:rFonts w:cs="Times New Roman"/>
          <w:szCs w:val="24"/>
        </w:rPr>
        <w:t>bg</w:t>
      </w:r>
      <w:proofErr w:type="spellEnd"/>
      <w:r w:rsidR="006746CB">
        <w:rPr>
          <w:rStyle w:val="Hyperlink"/>
          <w:rFonts w:cs="Times New Roman"/>
          <w:szCs w:val="24"/>
        </w:rPr>
        <w:fldChar w:fldCharType="end"/>
      </w:r>
      <w:r>
        <w:rPr>
          <w:rFonts w:cs="Times New Roman"/>
          <w:szCs w:val="24"/>
          <w:lang w:val="bg-BG"/>
        </w:rPr>
        <w:t>)</w:t>
      </w:r>
      <w:r w:rsidRPr="000A5159">
        <w:rPr>
          <w:rFonts w:cs="Times New Roman"/>
          <w:szCs w:val="24"/>
          <w:lang w:val="bg-BG"/>
        </w:rPr>
        <w:t>.</w:t>
      </w:r>
    </w:p>
    <w:p w:rsidR="000A2D4E" w:rsidRDefault="000A2D4E" w:rsidP="000A2D4E">
      <w:pPr>
        <w:pStyle w:val="BodyText"/>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BodyText"/>
        <w:tabs>
          <w:tab w:val="center" w:pos="0"/>
        </w:tabs>
        <w:ind w:firstLine="720"/>
        <w:rPr>
          <w:lang w:val="ru-RU"/>
        </w:rPr>
      </w:pPr>
      <w:r w:rsidRPr="00E71BA8">
        <w:rPr>
          <w:b/>
          <w:lang w:val="bg-BG"/>
        </w:rPr>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BodyText"/>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BodyText"/>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BodyText"/>
        <w:tabs>
          <w:tab w:val="center" w:pos="0"/>
        </w:tabs>
        <w:ind w:firstLine="720"/>
        <w:rPr>
          <w:rFonts w:cs="Times New Roman"/>
          <w:szCs w:val="24"/>
          <w:lang w:val="bg-BG"/>
        </w:rPr>
      </w:pPr>
      <w:r w:rsidRPr="009B64D9">
        <w:rPr>
          <w:rFonts w:cs="Times New Roman"/>
          <w:szCs w:val="24"/>
          <w:lang w:val="bg-BG"/>
        </w:rPr>
        <w:lastRenderedPageBreak/>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NoSpacing"/>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NoSpacing"/>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NoSpacing"/>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BodyText"/>
        <w:tabs>
          <w:tab w:val="center" w:pos="0"/>
        </w:tabs>
        <w:ind w:firstLine="720"/>
        <w:rPr>
          <w:rFonts w:cs="Times New Roman"/>
          <w:b/>
          <w:szCs w:val="24"/>
          <w:lang w:val="bg-BG"/>
        </w:rPr>
      </w:pPr>
    </w:p>
    <w:p w:rsidR="000A2D4E" w:rsidRPr="00E46AEA" w:rsidRDefault="000A2D4E" w:rsidP="000A2D4E">
      <w:pPr>
        <w:pStyle w:val="BodyText"/>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w:t>
      </w:r>
      <w:r w:rsidRPr="00E46AEA">
        <w:rPr>
          <w:rFonts w:cs="Times New Roman"/>
          <w:szCs w:val="24"/>
          <w:lang w:val="bg-BG"/>
        </w:rPr>
        <w:lastRenderedPageBreak/>
        <w:t xml:space="preserve">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подмярката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(xls)</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BodyText"/>
        <w:tabs>
          <w:tab w:val="center" w:pos="0"/>
        </w:tabs>
        <w:ind w:firstLine="709"/>
        <w:rPr>
          <w:rFonts w:cs="Times New Roman"/>
          <w:szCs w:val="24"/>
          <w:lang w:val="bg-BG"/>
        </w:rPr>
      </w:pPr>
    </w:p>
    <w:p w:rsidR="000A2D4E" w:rsidRPr="00E46AEA" w:rsidRDefault="000A2D4E" w:rsidP="000A2D4E">
      <w:pPr>
        <w:pStyle w:val="BodyText"/>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BodyText"/>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BodyText"/>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8"/>
      <w:footerReference w:type="default" r:id="rId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9ED" w:rsidRDefault="005379ED" w:rsidP="000A2D4E">
      <w:r>
        <w:separator/>
      </w:r>
    </w:p>
  </w:endnote>
  <w:endnote w:type="continuationSeparator" w:id="0">
    <w:p w:rsidR="005379ED" w:rsidRDefault="005379ED"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Footer"/>
      <w:jc w:val="right"/>
    </w:pPr>
    <w:r>
      <w:fldChar w:fldCharType="begin"/>
    </w:r>
    <w:r>
      <w:instrText xml:space="preserve"> PAGE   \* MERGEFORMAT </w:instrText>
    </w:r>
    <w:r>
      <w:fldChar w:fldCharType="separate"/>
    </w:r>
    <w:r w:rsidR="009F4625">
      <w:rPr>
        <w:noProof/>
      </w:rPr>
      <w:t>18</w:t>
    </w:r>
    <w:r>
      <w:fldChar w:fldCharType="end"/>
    </w:r>
  </w:p>
  <w:p w:rsidR="00343946" w:rsidRDefault="009F46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9ED" w:rsidRDefault="005379ED" w:rsidP="000A2D4E">
      <w:r>
        <w:separator/>
      </w:r>
    </w:p>
  </w:footnote>
  <w:footnote w:type="continuationSeparator" w:id="0">
    <w:p w:rsidR="005379ED" w:rsidRDefault="005379ED" w:rsidP="000A2D4E">
      <w:r>
        <w:continuationSeparator/>
      </w:r>
    </w:p>
  </w:footnote>
  <w:footnote w:id="1">
    <w:p w:rsidR="000A2D4E" w:rsidRPr="00D60D90" w:rsidRDefault="000A2D4E"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9F46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A2D4E"/>
    <w:rsid w:val="00124AE3"/>
    <w:rsid w:val="002E6008"/>
    <w:rsid w:val="00336902"/>
    <w:rsid w:val="00452FD6"/>
    <w:rsid w:val="005379ED"/>
    <w:rsid w:val="005513BE"/>
    <w:rsid w:val="00584AF4"/>
    <w:rsid w:val="006746CB"/>
    <w:rsid w:val="00707837"/>
    <w:rsid w:val="009F4625"/>
    <w:rsid w:val="00C52938"/>
    <w:rsid w:val="00C8059A"/>
    <w:rsid w:val="00DA00A7"/>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9051</Words>
  <Characters>51591</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User</cp:lastModifiedBy>
  <cp:revision>9</cp:revision>
  <dcterms:created xsi:type="dcterms:W3CDTF">2018-09-20T12:18:00Z</dcterms:created>
  <dcterms:modified xsi:type="dcterms:W3CDTF">2018-11-08T13:30:00Z</dcterms:modified>
</cp:coreProperties>
</file>